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BA066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BA066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BA0667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066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C52A24" w:rsidRPr="00BA0667">
        <w:rPr>
          <w:rFonts w:ascii="Times New Roman" w:hAnsi="Times New Roman" w:cs="Times New Roman"/>
          <w:sz w:val="24"/>
          <w:szCs w:val="24"/>
        </w:rPr>
        <w:t xml:space="preserve"> (ЛОТ </w:t>
      </w:r>
      <w:r w:rsidR="003019F5" w:rsidRPr="00BA0667">
        <w:rPr>
          <w:rFonts w:ascii="Times New Roman" w:hAnsi="Times New Roman" w:cs="Times New Roman"/>
          <w:sz w:val="24"/>
          <w:szCs w:val="24"/>
        </w:rPr>
        <w:t>1</w:t>
      </w:r>
      <w:r w:rsidR="00C52A24" w:rsidRPr="00BA0667">
        <w:rPr>
          <w:rFonts w:ascii="Times New Roman" w:hAnsi="Times New Roman" w:cs="Times New Roman"/>
          <w:sz w:val="24"/>
          <w:szCs w:val="24"/>
        </w:rPr>
        <w:t>)</w:t>
      </w:r>
    </w:p>
    <w:p w:rsidR="00516AB6" w:rsidRPr="00BA066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BA066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BA0667" w:rsidTr="00484F5B"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BA066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BA066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BA066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BA066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BA0667">
        <w:rPr>
          <w:rFonts w:ascii="Times New Roman" w:hAnsi="Times New Roman"/>
          <w:sz w:val="24"/>
          <w:szCs w:val="24"/>
        </w:rPr>
        <w:t>, именуем</w:t>
      </w:r>
      <w:r w:rsidR="0046789F" w:rsidRPr="00BA0667">
        <w:rPr>
          <w:rFonts w:ascii="Times New Roman" w:hAnsi="Times New Roman"/>
          <w:sz w:val="24"/>
          <w:szCs w:val="24"/>
        </w:rPr>
        <w:t>ый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pStyle w:val="Default"/>
        <w:ind w:right="-1" w:firstLine="567"/>
        <w:jc w:val="both"/>
      </w:pPr>
      <w:r w:rsidRPr="00BA0667">
        <w:t xml:space="preserve">1.1. Арендодатель предоставляет, а Арендатор принимает в аренду земельный участок, </w:t>
      </w:r>
      <w:r w:rsidR="00B23F40" w:rsidRPr="00BA0667">
        <w:t xml:space="preserve">земель населенных пунктов </w:t>
      </w:r>
      <w:r w:rsidRPr="00BA0667">
        <w:t xml:space="preserve">с </w:t>
      </w:r>
      <w:proofErr w:type="gramStart"/>
      <w:r w:rsidRPr="00BA0667">
        <w:t>кадастровым</w:t>
      </w:r>
      <w:proofErr w:type="gramEnd"/>
      <w:r w:rsidRPr="00BA0667">
        <w:t xml:space="preserve"> </w:t>
      </w:r>
      <w:r w:rsidR="0046789F" w:rsidRPr="00BA0667">
        <w:t>№</w:t>
      </w:r>
      <w:r w:rsidR="00B23F40" w:rsidRPr="00BA0667">
        <w:t xml:space="preserve"> 61:02:0080401:445</w:t>
      </w:r>
      <w:r w:rsidR="00257014" w:rsidRPr="00BA0667">
        <w:t>,</w:t>
      </w:r>
      <w:r w:rsidRPr="00BA0667">
        <w:rPr>
          <w:b/>
          <w:bCs/>
          <w:i/>
          <w:iCs/>
        </w:rPr>
        <w:t xml:space="preserve"> </w:t>
      </w:r>
      <w:r w:rsidRPr="00BA0667">
        <w:t>находящи</w:t>
      </w:r>
      <w:r w:rsidR="00B23F40" w:rsidRPr="00BA0667">
        <w:t xml:space="preserve">йся по адресу (имеющий адресные </w:t>
      </w:r>
      <w:r w:rsidRPr="00BA0667">
        <w:t>ориентиры):</w:t>
      </w:r>
      <w:r w:rsidR="00B23F40" w:rsidRPr="00BA0667">
        <w:t xml:space="preserve"> </w:t>
      </w:r>
      <w:proofErr w:type="gramStart"/>
      <w:r w:rsidR="00B23F40" w:rsidRPr="00BA0667">
        <w:t xml:space="preserve">Российская Федерация, Ростовская область, Аксайский район, Щепкинское сельское поселение, х. </w:t>
      </w:r>
      <w:proofErr w:type="spellStart"/>
      <w:r w:rsidR="00B23F40" w:rsidRPr="00BA0667">
        <w:t>Нижнетемерницкий</w:t>
      </w:r>
      <w:proofErr w:type="spellEnd"/>
      <w:r w:rsidR="00B23F40" w:rsidRPr="00BA0667">
        <w:t xml:space="preserve">, ул. Полевая, </w:t>
      </w:r>
      <w:proofErr w:type="spellStart"/>
      <w:r w:rsidR="00B23F40" w:rsidRPr="00BA0667">
        <w:t>з</w:t>
      </w:r>
      <w:proofErr w:type="spellEnd"/>
      <w:r w:rsidR="00B23F40" w:rsidRPr="00BA0667">
        <w:t xml:space="preserve">/у 41А </w:t>
      </w:r>
      <w:r w:rsidRPr="00BA0667">
        <w:t xml:space="preserve"> (далее - Участок), с разрешенным использованием:</w:t>
      </w:r>
      <w:r w:rsidR="00B23F40" w:rsidRPr="00BA0667">
        <w:t xml:space="preserve"> для индивидуального жилищного строительства, </w:t>
      </w:r>
      <w:r w:rsidRPr="00BA0667">
        <w:t>в</w:t>
      </w:r>
      <w:r w:rsidR="00AA73D3" w:rsidRPr="00BA0667">
        <w:t xml:space="preserve"> </w:t>
      </w:r>
      <w:r w:rsidRPr="00BA0667">
        <w:t xml:space="preserve">границах указанных в </w:t>
      </w:r>
      <w:r w:rsidR="00A1796A" w:rsidRPr="00BA0667">
        <w:t>сведениях об основных харак</w:t>
      </w:r>
      <w:r w:rsidR="00B23F40" w:rsidRPr="00BA0667">
        <w:t xml:space="preserve">теристиках объекта недвижимости, </w:t>
      </w:r>
      <w:r w:rsidR="00A1796A" w:rsidRPr="00BA0667">
        <w:t xml:space="preserve">прилагаемых к настоящему Договору и являющихся </w:t>
      </w:r>
      <w:r w:rsidRPr="00BA0667">
        <w:t xml:space="preserve"> его неотъемлемой частью, общей площадью </w:t>
      </w:r>
      <w:r w:rsidR="00B23F40" w:rsidRPr="00BA0667">
        <w:t>1512 кв. м.</w:t>
      </w:r>
      <w:r w:rsidR="00257014" w:rsidRPr="00BA0667">
        <w:t>, сроком на</w:t>
      </w:r>
      <w:r w:rsidR="00B23F40" w:rsidRPr="00BA0667">
        <w:t xml:space="preserve"> 20</w:t>
      </w:r>
      <w:r w:rsidR="006F2FBB" w:rsidRPr="00BA0667">
        <w:t xml:space="preserve"> </w:t>
      </w:r>
      <w:r w:rsidR="0046789F" w:rsidRPr="00BA0667">
        <w:t>лет.</w:t>
      </w:r>
      <w:r w:rsidRPr="00BA0667">
        <w:rPr>
          <w:b/>
          <w:bCs/>
          <w:i/>
          <w:iCs/>
        </w:rPr>
        <w:tab/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для</w:t>
      </w:r>
      <w:proofErr w:type="gramEnd"/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</w:t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="00422C2D" w:rsidRPr="00BA066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____</w:t>
      </w:r>
      <w:r w:rsidR="00A1796A" w:rsidRPr="00BA0667">
        <w:rPr>
          <w:rFonts w:ascii="Times New Roman" w:hAnsi="Times New Roman"/>
          <w:sz w:val="24"/>
          <w:szCs w:val="24"/>
        </w:rPr>
        <w:t xml:space="preserve">.  </w:t>
      </w:r>
      <w:r w:rsidR="004B3C50" w:rsidRPr="00BA0667">
        <w:rPr>
          <w:rFonts w:ascii="Times New Roman" w:hAnsi="Times New Roman"/>
          <w:sz w:val="24"/>
          <w:szCs w:val="24"/>
        </w:rPr>
        <w:t xml:space="preserve"> 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BA066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BA066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FE2879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135092">
        <w:rPr>
          <w:rFonts w:ascii="Times New Roman" w:hAnsi="Times New Roman"/>
          <w:color w:val="000000"/>
          <w:sz w:val="24"/>
          <w:szCs w:val="24"/>
          <w:lang w:eastAsia="ru-RU"/>
        </w:rPr>
        <w:t>КТМО</w:t>
      </w:r>
      <w:r w:rsidR="00135092" w:rsidRPr="001350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35092">
        <w:rPr>
          <w:rFonts w:ascii="Times New Roman CYR" w:hAnsi="Times New Roman CYR" w:cs="Times New Roman CYR"/>
          <w:sz w:val="24"/>
          <w:szCs w:val="24"/>
          <w:lang w:eastAsia="ru-RU"/>
        </w:rPr>
        <w:t>60602436</w:t>
      </w:r>
      <w:r w:rsidR="00135092" w:rsidRPr="00135092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135092">
        <w:rPr>
          <w:rFonts w:ascii="Times New Roman CYR" w:hAnsi="Times New Roman CYR" w:cs="Times New Roman CYR"/>
          <w:sz w:val="24"/>
          <w:szCs w:val="24"/>
          <w:lang w:eastAsia="ru-RU"/>
        </w:rPr>
        <w:t>Щепкинское сельское поселение</w:t>
      </w:r>
    </w:p>
    <w:p w:rsidR="00FE2879" w:rsidRPr="00135092" w:rsidRDefault="00FE2879" w:rsidP="00135092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="00135092" w:rsidRPr="001350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35092" w:rsidRPr="00670B57">
        <w:rPr>
          <w:rFonts w:ascii="Times New Roman CYR" w:hAnsi="Times New Roman CYR" w:cs="Times New Roman CYR"/>
          <w:sz w:val="24"/>
          <w:szCs w:val="24"/>
          <w:lang w:eastAsia="ru-RU"/>
        </w:rPr>
        <w:t>(</w:t>
      </w:r>
      <w:r w:rsidR="00135092" w:rsidRPr="00FA1952">
        <w:rPr>
          <w:rFonts w:ascii="Times New Roman CYR" w:hAnsi="Times New Roman CYR" w:cs="Times New Roman CYR"/>
          <w:sz w:val="24"/>
          <w:szCs w:val="24"/>
          <w:lang w:eastAsia="ru-RU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135092" w:rsidRPr="00670B5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:rsidR="00E1138D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BA066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lastRenderedPageBreak/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4.1.  В соответствии с заключением главного архитектора Аксайского района от 28.01.2025      № 63.6/361 </w:t>
      </w:r>
      <w:r w:rsidRPr="00BA0667">
        <w:rPr>
          <w:rFonts w:ascii="Times New Roman" w:hAnsi="Times New Roman"/>
          <w:sz w:val="24"/>
          <w:szCs w:val="24"/>
        </w:rPr>
        <w:t>территориальная зона в соответствии  правилами землепользования и застройки: Ж-1/15 «Зона существующей малоэтажной жилой застройки».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Земельный участок расположен полностью в приаэродромной территор</w:t>
      </w:r>
      <w:proofErr w:type="gramStart"/>
      <w:r w:rsidRPr="00BA0667">
        <w:rPr>
          <w:rFonts w:ascii="Times New Roman" w:hAnsi="Times New Roman"/>
          <w:sz w:val="24"/>
          <w:szCs w:val="24"/>
          <w:lang w:eastAsia="ru-RU"/>
        </w:rPr>
        <w:t>ии аэ</w:t>
      </w:r>
      <w:proofErr w:type="gramEnd"/>
      <w:r w:rsidRPr="00BA0667">
        <w:rPr>
          <w:rFonts w:ascii="Times New Roman" w:hAnsi="Times New Roman"/>
          <w:sz w:val="24"/>
          <w:szCs w:val="24"/>
          <w:lang w:eastAsia="ru-RU"/>
        </w:rPr>
        <w:t>родрома Ростов-на-Дону «Центральный» (</w:t>
      </w:r>
      <w:proofErr w:type="spellStart"/>
      <w:r w:rsidRPr="00BA0667">
        <w:rPr>
          <w:rFonts w:ascii="Times New Roman" w:hAnsi="Times New Roman"/>
          <w:sz w:val="24"/>
          <w:szCs w:val="24"/>
          <w:lang w:eastAsia="ru-RU"/>
        </w:rPr>
        <w:t>подзоны</w:t>
      </w:r>
      <w:proofErr w:type="spellEnd"/>
      <w:r w:rsidRPr="00BA0667">
        <w:rPr>
          <w:rFonts w:ascii="Times New Roman" w:hAnsi="Times New Roman"/>
          <w:sz w:val="24"/>
          <w:szCs w:val="24"/>
          <w:lang w:eastAsia="ru-RU"/>
        </w:rPr>
        <w:t xml:space="preserve"> не установлены), в приаэродромной территории аэродрома экспериментальной авиации Ростов-на-Дону "Северный" (подзона № 6).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Использовать земельный участок возможно с соблюдением ограничений, устанавливаемых для земель и (или) земельных участков в границах </w:t>
      </w:r>
      <w:proofErr w:type="spellStart"/>
      <w:r w:rsidRPr="00BA0667">
        <w:rPr>
          <w:rFonts w:ascii="Times New Roman" w:hAnsi="Times New Roman"/>
          <w:sz w:val="24"/>
          <w:szCs w:val="24"/>
          <w:lang w:eastAsia="ru-RU"/>
        </w:rPr>
        <w:t>приаэродромных</w:t>
      </w:r>
      <w:proofErr w:type="spellEnd"/>
      <w:r w:rsidRPr="00BA0667">
        <w:rPr>
          <w:rFonts w:ascii="Times New Roman" w:hAnsi="Times New Roman"/>
          <w:sz w:val="24"/>
          <w:szCs w:val="24"/>
          <w:lang w:eastAsia="ru-RU"/>
        </w:rPr>
        <w:t xml:space="preserve"> территорий и их </w:t>
      </w:r>
      <w:proofErr w:type="spellStart"/>
      <w:r w:rsidRPr="00BA0667">
        <w:rPr>
          <w:rFonts w:ascii="Times New Roman" w:hAnsi="Times New Roman"/>
          <w:sz w:val="24"/>
          <w:szCs w:val="24"/>
          <w:lang w:eastAsia="ru-RU"/>
        </w:rPr>
        <w:t>подзон</w:t>
      </w:r>
      <w:proofErr w:type="spellEnd"/>
      <w:r w:rsidRPr="00BA0667">
        <w:rPr>
          <w:rFonts w:ascii="Times New Roman" w:hAnsi="Times New Roman"/>
          <w:sz w:val="24"/>
          <w:szCs w:val="24"/>
          <w:lang w:eastAsia="ru-RU"/>
        </w:rPr>
        <w:t xml:space="preserve"> в соответствии со статьей 47 Воздушного кодекса Российской Федерации.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BA066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BA066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BA066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BA066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BA0667">
        <w:rPr>
          <w:rFonts w:ascii="Times New Roman" w:hAnsi="Times New Roman"/>
          <w:color w:val="000000"/>
          <w:sz w:val="24"/>
          <w:szCs w:val="24"/>
        </w:rPr>
        <w:t>е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BA066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BA066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BA066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BA066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BA066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путем направления уведомления по электронной почте, указанной 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lastRenderedPageBreak/>
        <w:t>арендатором в заявлении.</w:t>
      </w:r>
      <w:bookmarkEnd w:id="4"/>
    </w:p>
    <w:p w:rsidR="003F110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BA066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BA066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BA066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3</w:t>
      </w:r>
      <w:r w:rsidRPr="00BA066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BA066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BA066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BA066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6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BA066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BA066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BA066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BA066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BA06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BA066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BA066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BA066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BA066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4A464C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BA066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5F27A2" w:rsidRPr="00BA0667" w:rsidRDefault="00490CCE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BA066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BA066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BA066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BA066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BA066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BA066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BA066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66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BA066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BA066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BA06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BA0667" w:rsidTr="001105E5"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BA066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BA0667" w:rsidTr="001105E5"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BA0667" w:rsidTr="001105E5">
        <w:tc>
          <w:tcPr>
            <w:tcW w:w="10704" w:type="dxa"/>
            <w:gridSpan w:val="2"/>
            <w:shd w:val="clear" w:color="auto" w:fill="auto"/>
          </w:tcPr>
          <w:p w:rsidR="00DC59F4" w:rsidRPr="00BA066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BA066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BA066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40" w:rsidRDefault="00B23F40">
      <w:pPr>
        <w:spacing w:after="0" w:line="240" w:lineRule="auto"/>
      </w:pPr>
      <w:r>
        <w:separator/>
      </w:r>
    </w:p>
  </w:endnote>
  <w:endnote w:type="continuationSeparator" w:id="0">
    <w:p w:rsidR="00B23F40" w:rsidRDefault="00B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40" w:rsidRDefault="00B23F40">
      <w:pPr>
        <w:spacing w:after="0" w:line="240" w:lineRule="auto"/>
      </w:pPr>
      <w:r>
        <w:separator/>
      </w:r>
    </w:p>
  </w:footnote>
  <w:footnote w:type="continuationSeparator" w:id="0">
    <w:p w:rsidR="00B23F40" w:rsidRDefault="00B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40" w:rsidRDefault="00FC40FE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23F4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F40" w:rsidRDefault="00B23F4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092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40FE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29</TotalTime>
  <Pages>4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11</cp:revision>
  <cp:lastPrinted>2023-08-21T12:39:00Z</cp:lastPrinted>
  <dcterms:created xsi:type="dcterms:W3CDTF">2023-08-24T08:37:00Z</dcterms:created>
  <dcterms:modified xsi:type="dcterms:W3CDTF">2025-05-16T12:20:00Z</dcterms:modified>
</cp:coreProperties>
</file>